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7B63326F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 xml:space="preserve">90910000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46A31E72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59EB5D98" w:rsidR="009B1CD0" w:rsidRDefault="00442BB6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 w:rsidR="009B1CD0">
        <w:tab/>
      </w:r>
      <w:r w:rsidR="00B552B0">
        <w:t>Lot n°</w:t>
      </w:r>
      <w:r w:rsidR="00922740">
        <w:t>4</w:t>
      </w:r>
      <w:r w:rsidR="00B552B0">
        <w:t xml:space="preserve"> : Site </w:t>
      </w:r>
      <w:r w:rsidR="00922740">
        <w:t>d’Auxerre - Sens</w:t>
      </w:r>
    </w:p>
    <w:p w14:paraId="6A34C9D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D8" w14:textId="36D5E168" w:rsidR="009B1CD0" w:rsidRDefault="00F575A2" w:rsidP="00F575A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5A8DF846" w:rsidR="009B1CD0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0D7DE2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137A8108" w14:textId="0A0ACB93" w:rsidR="00922740" w:rsidRDefault="0024438D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 w:rsidR="00922740">
        <w:t xml:space="preserve"> </w:t>
      </w:r>
      <w:proofErr w:type="gramStart"/>
      <w:r w:rsidR="00922740" w:rsidRPr="00922740">
        <w:rPr>
          <w:rFonts w:ascii="Arial" w:hAnsi="Arial" w:cs="Arial"/>
        </w:rPr>
        <w:t>à</w:t>
      </w:r>
      <w:proofErr w:type="gramEnd"/>
      <w:r w:rsidR="00922740" w:rsidRPr="00922740">
        <w:rPr>
          <w:rFonts w:ascii="Arial" w:hAnsi="Arial" w:cs="Arial"/>
        </w:rPr>
        <w:t xml:space="preserve"> la Prestation Supplémentaire éventuelle </w:t>
      </w:r>
      <w:r w:rsidR="00922740">
        <w:rPr>
          <w:rFonts w:ascii="Arial" w:hAnsi="Arial" w:cs="Arial"/>
        </w:rPr>
        <w:t xml:space="preserve">n°1 </w:t>
      </w:r>
      <w:r w:rsidR="00922740" w:rsidRPr="00922740">
        <w:rPr>
          <w:rFonts w:ascii="Arial" w:hAnsi="Arial" w:cs="Arial"/>
        </w:rPr>
        <w:t>suivante :</w:t>
      </w:r>
      <w:r w:rsidR="00922740">
        <w:rPr>
          <w:rFonts w:ascii="Arial" w:hAnsi="Arial" w:cs="Arial"/>
        </w:rPr>
        <w:t xml:space="preserve"> Site de Sens – Maison du Don</w:t>
      </w:r>
    </w:p>
    <w:p w14:paraId="43E3E838" w14:textId="68E76FB4" w:rsidR="00922740" w:rsidRDefault="0024438D" w:rsidP="00922740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 w:rsidR="00922740">
        <w:t xml:space="preserve"> </w:t>
      </w:r>
      <w:proofErr w:type="gramStart"/>
      <w:r w:rsidR="00922740" w:rsidRPr="00922740">
        <w:rPr>
          <w:rFonts w:ascii="Arial" w:hAnsi="Arial" w:cs="Arial"/>
        </w:rPr>
        <w:t>à</w:t>
      </w:r>
      <w:proofErr w:type="gramEnd"/>
      <w:r w:rsidR="00922740" w:rsidRPr="00922740">
        <w:rPr>
          <w:rFonts w:ascii="Arial" w:hAnsi="Arial" w:cs="Arial"/>
        </w:rPr>
        <w:t xml:space="preserve"> la Prestation Supplémentaire éventuelle </w:t>
      </w:r>
      <w:r w:rsidR="00922740">
        <w:rPr>
          <w:rFonts w:ascii="Arial" w:hAnsi="Arial" w:cs="Arial"/>
        </w:rPr>
        <w:t xml:space="preserve">n°2 </w:t>
      </w:r>
      <w:r w:rsidR="00922740" w:rsidRPr="00922740">
        <w:rPr>
          <w:rFonts w:ascii="Arial" w:hAnsi="Arial" w:cs="Arial"/>
        </w:rPr>
        <w:t>suivante :</w:t>
      </w:r>
      <w:r w:rsidR="00922740">
        <w:rPr>
          <w:rFonts w:ascii="Arial" w:hAnsi="Arial" w:cs="Arial"/>
        </w:rPr>
        <w:t xml:space="preserve"> Site de Sens – Laboratoire</w:t>
      </w:r>
    </w:p>
    <w:p w14:paraId="51DA6F12" w14:textId="77777777" w:rsidR="00922740" w:rsidRDefault="00922740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14:paraId="0790B3EF" w14:textId="03F69969" w:rsidR="00922740" w:rsidRPr="004C0A0A" w:rsidRDefault="00922740" w:rsidP="00922740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71D52D14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0D1706E2" w14:textId="73F476CB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 xml:space="preserve">(En cas de groupement conjoint, joindre </w:t>
      </w:r>
      <w:proofErr w:type="gramStart"/>
      <w:r w:rsidRPr="00F96720">
        <w:rPr>
          <w:i/>
          <w:sz w:val="18"/>
          <w:szCs w:val="18"/>
          <w:lang w:eastAsia="fr-FR" w:bidi="ml"/>
        </w:rPr>
        <w:t>un d’identité bancaire ou postal</w:t>
      </w:r>
      <w:proofErr w:type="gramEnd"/>
      <w:r w:rsidRPr="00F96720">
        <w:rPr>
          <w:i/>
          <w:sz w:val="18"/>
          <w:szCs w:val="18"/>
          <w:lang w:eastAsia="fr-FR" w:bidi="ml"/>
        </w:rPr>
        <w:t xml:space="preserve">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0D7DE2">
        <w:rPr>
          <w:lang w:eastAsia="fr-FR" w:bidi="ml"/>
        </w:rPr>
      </w:r>
      <w:r w:rsidR="000D7DE2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0D7DE2">
        <w:rPr>
          <w:lang w:eastAsia="fr-FR" w:bidi="ml"/>
        </w:rPr>
      </w:r>
      <w:r w:rsidR="000D7DE2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</w:t>
      </w:r>
      <w:proofErr w:type="gramStart"/>
      <w:r w:rsidRPr="00EC4741">
        <w:rPr>
          <w:rFonts w:ascii="Arial" w:hAnsi="Arial" w:cs="Arial"/>
          <w:lang w:eastAsia="fr-FR" w:bidi="ml"/>
        </w:rPr>
        <w:t>a</w:t>
      </w:r>
      <w:proofErr w:type="gramEnd"/>
      <w:r w:rsidRPr="00EC4741">
        <w:rPr>
          <w:rFonts w:ascii="Arial" w:hAnsi="Arial" w:cs="Arial"/>
          <w:lang w:eastAsia="fr-FR" w:bidi="ml"/>
        </w:rPr>
        <w:t xml:space="preserve">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0D7DE2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0D7DE2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0D7DE2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0D7DE2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0D7DE2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7AD3C4FE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29392C5A" w14:textId="116737B7" w:rsidR="000D7DE2" w:rsidRDefault="000D7DE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FD111BE" w14:textId="52A26A95" w:rsidR="000D7DE2" w:rsidRDefault="000D7DE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BDFB7B0" w14:textId="1096A173" w:rsidR="000D7DE2" w:rsidRDefault="000D7DE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DBC6954" w14:textId="4021B054" w:rsidR="000D7DE2" w:rsidRDefault="000D7DE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776673F" w14:textId="4463C8D5" w:rsidR="000D7DE2" w:rsidRDefault="000D7DE2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31C7144" w14:textId="77777777" w:rsidR="000D7DE2" w:rsidRDefault="000D7DE2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</w:p>
    <w:p w14:paraId="6A34CB3F" w14:textId="3F13F10C" w:rsidR="009B1CD0" w:rsidRDefault="009B1CD0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7F223B" w14:textId="3C695E6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157DE14" w14:textId="77777777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59BCBF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4EBAE0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0D7DE2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0D7DE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13A0A553" w:rsid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</w:t>
      </w:r>
      <w:r w:rsidR="0024438D">
        <w:rPr>
          <w:rFonts w:ascii="Arial" w:hAnsi="Arial" w:cs="Arial"/>
          <w:lang w:eastAsia="fr-FR" w:bidi="ml"/>
        </w:rPr>
        <w:t>4</w:t>
      </w:r>
      <w:r>
        <w:rPr>
          <w:rFonts w:ascii="Arial" w:hAnsi="Arial" w:cs="Arial"/>
          <w:lang w:eastAsia="fr-FR" w:bidi="ml"/>
        </w:rPr>
        <w:t xml:space="preserve"> – Site </w:t>
      </w:r>
      <w:r w:rsidR="0024438D">
        <w:rPr>
          <w:rFonts w:ascii="Arial" w:hAnsi="Arial" w:cs="Arial"/>
          <w:lang w:eastAsia="fr-FR" w:bidi="ml"/>
        </w:rPr>
        <w:t>d’Auxerre – Sens</w:t>
      </w:r>
    </w:p>
    <w:p w14:paraId="14F31EF9" w14:textId="77777777" w:rsidR="0024438D" w:rsidRDefault="0024438D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</w:p>
    <w:p w14:paraId="5F858E35" w14:textId="275A410C" w:rsidR="0024438D" w:rsidRDefault="0024438D" w:rsidP="0024438D">
      <w:pPr>
        <w:pStyle w:val="fcasegauche"/>
        <w:tabs>
          <w:tab w:val="left" w:pos="1134"/>
        </w:tabs>
        <w:spacing w:after="0"/>
        <w:ind w:left="1134" w:hanging="567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>
        <w:rPr>
          <w:rFonts w:ascii="Arial" w:hAnsi="Arial" w:cs="Arial"/>
          <w:lang w:eastAsia="fr-FR" w:bidi="ml"/>
        </w:rPr>
        <w:t xml:space="preserve">     </w:t>
      </w:r>
      <w:proofErr w:type="gramStart"/>
      <w:r>
        <w:rPr>
          <w:rFonts w:ascii="Arial" w:hAnsi="Arial" w:cs="Arial"/>
          <w:lang w:eastAsia="fr-FR" w:bidi="ml"/>
        </w:rPr>
        <w:t>en</w:t>
      </w:r>
      <w:proofErr w:type="gramEnd"/>
      <w:r>
        <w:rPr>
          <w:rFonts w:ascii="Arial" w:hAnsi="Arial" w:cs="Arial"/>
          <w:lang w:eastAsia="fr-FR" w:bidi="ml"/>
        </w:rPr>
        <w:t xml:space="preserve"> ce qui concerne </w:t>
      </w:r>
      <w:r w:rsidRPr="00922740">
        <w:rPr>
          <w:rFonts w:ascii="Arial" w:hAnsi="Arial" w:cs="Arial"/>
        </w:rPr>
        <w:t xml:space="preserve">la Prestation Supplémentaire éventuelle </w:t>
      </w:r>
      <w:r>
        <w:rPr>
          <w:rFonts w:ascii="Arial" w:hAnsi="Arial" w:cs="Arial"/>
        </w:rPr>
        <w:t xml:space="preserve">n°1 </w:t>
      </w:r>
      <w:r w:rsidRPr="00922740">
        <w:rPr>
          <w:rFonts w:ascii="Arial" w:hAnsi="Arial" w:cs="Arial"/>
        </w:rPr>
        <w:t>suivante :</w:t>
      </w:r>
      <w:r>
        <w:rPr>
          <w:rFonts w:ascii="Arial" w:hAnsi="Arial" w:cs="Arial"/>
        </w:rPr>
        <w:t xml:space="preserve"> Site de Sens – Maison du Don</w:t>
      </w:r>
    </w:p>
    <w:p w14:paraId="21AD624B" w14:textId="7FB24DBC" w:rsidR="0024438D" w:rsidRDefault="0024438D" w:rsidP="0024438D">
      <w:pPr>
        <w:pStyle w:val="fcasegauche"/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0D7DE2">
        <w:fldChar w:fldCharType="separate"/>
      </w:r>
      <w:r>
        <w:fldChar w:fldCharType="end"/>
      </w:r>
      <w:r>
        <w:t xml:space="preserve">      </w:t>
      </w:r>
      <w:proofErr w:type="gramStart"/>
      <w:r>
        <w:rPr>
          <w:rFonts w:ascii="Arial" w:hAnsi="Arial" w:cs="Arial"/>
          <w:lang w:eastAsia="fr-FR" w:bidi="ml"/>
        </w:rPr>
        <w:t>en</w:t>
      </w:r>
      <w:proofErr w:type="gramEnd"/>
      <w:r>
        <w:rPr>
          <w:rFonts w:ascii="Arial" w:hAnsi="Arial" w:cs="Arial"/>
          <w:lang w:eastAsia="fr-FR" w:bidi="ml"/>
        </w:rPr>
        <w:t xml:space="preserve"> ce qui concerne</w:t>
      </w:r>
      <w:r w:rsidRPr="00922740">
        <w:rPr>
          <w:rFonts w:ascii="Arial" w:hAnsi="Arial" w:cs="Arial"/>
        </w:rPr>
        <w:t xml:space="preserve"> la Prestation Supplémentaire éventuelle </w:t>
      </w:r>
      <w:r>
        <w:rPr>
          <w:rFonts w:ascii="Arial" w:hAnsi="Arial" w:cs="Arial"/>
        </w:rPr>
        <w:t xml:space="preserve">n°2 </w:t>
      </w:r>
      <w:r w:rsidRPr="00922740">
        <w:rPr>
          <w:rFonts w:ascii="Arial" w:hAnsi="Arial" w:cs="Arial"/>
        </w:rPr>
        <w:t>suivante :</w:t>
      </w:r>
      <w:r>
        <w:rPr>
          <w:rFonts w:ascii="Arial" w:hAnsi="Arial" w:cs="Arial"/>
        </w:rPr>
        <w:t xml:space="preserve"> Site de Sens – Laboratoire</w:t>
      </w:r>
    </w:p>
    <w:p w14:paraId="675268A6" w14:textId="77777777" w:rsidR="0024438D" w:rsidRDefault="0024438D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</w:p>
    <w:p w14:paraId="2A70CA19" w14:textId="09430E95" w:rsidR="0024438D" w:rsidRDefault="0024438D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</w:p>
    <w:p w14:paraId="6C932EB0" w14:textId="77777777" w:rsidR="0024438D" w:rsidRPr="00791F91" w:rsidRDefault="0024438D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</w:p>
    <w:p w14:paraId="6A34CC28" w14:textId="6572F77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0D7DE2">
        <w:rPr>
          <w:rFonts w:ascii="Arial" w:hAnsi="Arial" w:cs="Arial"/>
          <w:lang w:eastAsia="fr-FR" w:bidi="ml"/>
        </w:rPr>
      </w:r>
      <w:r w:rsidR="000D7DE2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35320808" w:rsidR="000D7DE2" w:rsidRDefault="000D7DE2">
      <w:pPr>
        <w:suppressAutoHyphens w:val="0"/>
      </w:pPr>
      <w:r>
        <w:br w:type="page"/>
      </w:r>
    </w:p>
    <w:p w14:paraId="5B6AFBF0" w14:textId="7777777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D7DE2"/>
    <w:rsid w:val="000E0020"/>
    <w:rsid w:val="000F348D"/>
    <w:rsid w:val="00140183"/>
    <w:rsid w:val="00140694"/>
    <w:rsid w:val="00166B56"/>
    <w:rsid w:val="00173ECA"/>
    <w:rsid w:val="0017605B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38D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2BB6"/>
    <w:rsid w:val="0044597F"/>
    <w:rsid w:val="00445A50"/>
    <w:rsid w:val="0046383D"/>
    <w:rsid w:val="00470BF3"/>
    <w:rsid w:val="00475977"/>
    <w:rsid w:val="004A7169"/>
    <w:rsid w:val="004C0A0A"/>
    <w:rsid w:val="004C146C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149E"/>
    <w:rsid w:val="005A4A3B"/>
    <w:rsid w:val="005A4CB5"/>
    <w:rsid w:val="005A5FCD"/>
    <w:rsid w:val="005B6C8F"/>
    <w:rsid w:val="005C5907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A65"/>
    <w:rsid w:val="007F68A6"/>
    <w:rsid w:val="0081250A"/>
    <w:rsid w:val="0083205E"/>
    <w:rsid w:val="00844DAA"/>
    <w:rsid w:val="008A7D6D"/>
    <w:rsid w:val="008C04ED"/>
    <w:rsid w:val="008D2C3C"/>
    <w:rsid w:val="008D3A70"/>
    <w:rsid w:val="008E3378"/>
    <w:rsid w:val="009205FD"/>
    <w:rsid w:val="00922740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A44E5"/>
    <w:rsid w:val="00BD3F93"/>
    <w:rsid w:val="00BD479D"/>
    <w:rsid w:val="00BE36AB"/>
    <w:rsid w:val="00BE5AA2"/>
    <w:rsid w:val="00BE6078"/>
    <w:rsid w:val="00BE6484"/>
    <w:rsid w:val="00C07B12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7F85"/>
    <w:rsid w:val="00DC1F0C"/>
    <w:rsid w:val="00E32A79"/>
    <w:rsid w:val="00E40967"/>
    <w:rsid w:val="00E47798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Props1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37</TotalTime>
  <Pages>8</Pages>
  <Words>1638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8</cp:revision>
  <cp:lastPrinted>2016-04-08T14:31:00Z</cp:lastPrinted>
  <dcterms:created xsi:type="dcterms:W3CDTF">2025-06-17T13:45:00Z</dcterms:created>
  <dcterms:modified xsi:type="dcterms:W3CDTF">2025-06-26T09:45:00Z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